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03724286" w:rsidR="00ED2ED9" w:rsidRPr="009A707E" w:rsidRDefault="00792F74" w:rsidP="00707F0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>ZAŁĄCZNIK nr</w:t>
      </w:r>
      <w:r w:rsidR="00DD1AB0">
        <w:rPr>
          <w:rFonts w:ascii="Calibri" w:hAnsi="Calibri" w:cs="Calibri"/>
          <w:b/>
          <w:bCs/>
        </w:rPr>
        <w:t xml:space="preserve"> </w:t>
      </w:r>
      <w:r w:rsidR="00423C4A">
        <w:rPr>
          <w:rFonts w:ascii="Calibri" w:hAnsi="Calibri" w:cs="Calibri"/>
          <w:b/>
          <w:bCs/>
        </w:rPr>
        <w:t>5</w:t>
      </w:r>
      <w:r w:rsidR="00492EC6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bookmarkStart w:id="0" w:name="_Hlk164069762"/>
      <w:r w:rsidR="00FA57F1">
        <w:rPr>
          <w:rFonts w:ascii="Calibri" w:hAnsi="Calibri" w:cs="Calibri"/>
          <w:b/>
          <w:bCs/>
        </w:rPr>
        <w:t xml:space="preserve"> </w:t>
      </w:r>
      <w:r w:rsidR="00E074B6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E074B6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</w:p>
    <w:bookmarkEnd w:id="0"/>
    <w:p w14:paraId="3908876C" w14:textId="77777777" w:rsidR="00B9251F" w:rsidRPr="005343DB" w:rsidRDefault="00B9251F" w:rsidP="006F4ADA">
      <w:pPr>
        <w:jc w:val="right"/>
        <w:rPr>
          <w:rFonts w:ascii="Calibri" w:hAnsi="Calibri" w:cs="Calibri"/>
          <w:b/>
          <w:bCs/>
        </w:rPr>
      </w:pPr>
    </w:p>
    <w:p w14:paraId="3086E16C" w14:textId="09187F8B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 xml:space="preserve">BRAKU NARUSZEŃ W DZIEDZINIE OCHRONY ŚRODOWISKA, </w:t>
      </w:r>
      <w:r w:rsidR="00073FBB">
        <w:rPr>
          <w:rFonts w:ascii="Calibri" w:hAnsi="Calibri" w:cs="Calibri"/>
          <w:b/>
          <w:bCs/>
        </w:rPr>
        <w:br/>
      </w:r>
      <w:r w:rsidR="00550DF2" w:rsidRPr="005343DB">
        <w:rPr>
          <w:rFonts w:ascii="Calibri" w:hAnsi="Calibri" w:cs="Calibri"/>
          <w:b/>
          <w:bCs/>
        </w:rPr>
        <w:t>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9E6BA3E" w14:textId="52BDA40B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bookmarkStart w:id="1" w:name="_Hlk178017570"/>
      <w:r w:rsidRPr="00D02763">
        <w:rPr>
          <w:rFonts w:ascii="Calibri" w:hAnsi="Calibri" w:cs="Calibri"/>
          <w:i/>
          <w:iCs/>
          <w:sz w:val="22"/>
          <w:szCs w:val="22"/>
        </w:rPr>
        <w:t>Wykonawca</w:t>
      </w:r>
      <w:r w:rsidR="00F20539">
        <w:rPr>
          <w:rFonts w:ascii="Calibri" w:hAnsi="Calibri" w:cs="Calibri"/>
          <w:i/>
          <w:iCs/>
          <w:sz w:val="22"/>
          <w:szCs w:val="22"/>
        </w:rPr>
        <w:t>/Wykonawcy</w:t>
      </w:r>
      <w:r w:rsidRPr="00D02763">
        <w:rPr>
          <w:rFonts w:ascii="Calibri" w:hAnsi="Calibri" w:cs="Calibri"/>
          <w:i/>
          <w:iCs/>
          <w:sz w:val="22"/>
          <w:szCs w:val="22"/>
        </w:rPr>
        <w:t>:</w:t>
      </w:r>
      <w:r w:rsidR="00BC675F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06BCDFEF" w14:textId="75B97819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6383B7DC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………………………………………………………………………………………………………………..……………………………</w:t>
      </w:r>
    </w:p>
    <w:p w14:paraId="4F315CDF" w14:textId="2E8D85AF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(w zależności od podmiotu: imię i nazwisko/nazwa firmy)</w:t>
      </w:r>
    </w:p>
    <w:bookmarkEnd w:id="1"/>
    <w:p w14:paraId="368DB004" w14:textId="74A647A4" w:rsidR="00844C50" w:rsidRPr="00D02763" w:rsidRDefault="00844C50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AA32DA1" w14:textId="77777777" w:rsidR="00B9251F" w:rsidRPr="003F172F" w:rsidRDefault="00B9251F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4F8774" w14:textId="400A1B7C" w:rsidR="00550DF2" w:rsidRPr="003F172F" w:rsidRDefault="00E33F0B" w:rsidP="00073FBB">
      <w:pPr>
        <w:spacing w:before="120"/>
        <w:ind w:firstLine="709"/>
        <w:jc w:val="both"/>
        <w:rPr>
          <w:rFonts w:ascii="Calibri" w:hAnsi="Calibri" w:cs="Calibri"/>
        </w:rPr>
      </w:pPr>
      <w:r w:rsidRPr="003F172F">
        <w:rPr>
          <w:rFonts w:ascii="Calibri" w:hAnsi="Calibri" w:cs="Calibri"/>
          <w:b/>
        </w:rPr>
        <w:t>Działając w imieniu i na rzecz Wykonawcy, w</w:t>
      </w:r>
      <w:r w:rsidR="00B66B69" w:rsidRPr="003F172F">
        <w:rPr>
          <w:rFonts w:ascii="Calibri" w:hAnsi="Calibri" w:cs="Calibri"/>
          <w:b/>
        </w:rPr>
        <w:t xml:space="preserve"> związku z ubieganiem się</w:t>
      </w:r>
      <w:r w:rsidR="004870C4" w:rsidRPr="003F172F">
        <w:rPr>
          <w:rFonts w:ascii="Calibri" w:hAnsi="Calibri" w:cs="Calibri"/>
          <w:b/>
        </w:rPr>
        <w:t xml:space="preserve"> </w:t>
      </w:r>
      <w:r w:rsidR="00B66B69" w:rsidRPr="003F172F">
        <w:rPr>
          <w:rFonts w:ascii="Calibri" w:hAnsi="Calibri" w:cs="Calibri"/>
          <w:b/>
        </w:rPr>
        <w:t>o udzielenie zamówienia w ramach postępowania</w:t>
      </w:r>
      <w:r w:rsidR="00553A3F" w:rsidRPr="003F172F">
        <w:rPr>
          <w:rFonts w:ascii="Calibri" w:hAnsi="Calibri" w:cs="Calibri"/>
          <w:b/>
        </w:rPr>
        <w:t xml:space="preserve"> </w:t>
      </w:r>
      <w:proofErr w:type="spellStart"/>
      <w:r w:rsidR="00FA46F9" w:rsidRPr="003F172F">
        <w:rPr>
          <w:rFonts w:ascii="Calibri" w:hAnsi="Calibri" w:cs="Calibri"/>
          <w:b/>
          <w:lang w:val="de-DE"/>
        </w:rPr>
        <w:t>n</w:t>
      </w:r>
      <w:r w:rsidR="007165D4" w:rsidRPr="003F172F">
        <w:rPr>
          <w:rFonts w:ascii="Calibri" w:hAnsi="Calibri" w:cs="Calibri"/>
          <w:b/>
          <w:lang w:val="de-DE"/>
        </w:rPr>
        <w:t>r</w:t>
      </w:r>
      <w:proofErr w:type="spellEnd"/>
      <w:r w:rsidR="00553A3F" w:rsidRPr="003F172F">
        <w:rPr>
          <w:rFonts w:ascii="Calibri" w:hAnsi="Calibri" w:cs="Calibri"/>
          <w:b/>
          <w:lang w:val="de-DE"/>
        </w:rPr>
        <w:t xml:space="preserve"> </w:t>
      </w:r>
      <w:r w:rsidR="00E074B6">
        <w:rPr>
          <w:rFonts w:asciiTheme="minorHAnsi" w:hAnsiTheme="minorHAnsi" w:cstheme="minorHAnsi"/>
          <w:b/>
          <w:bCs/>
          <w:sz w:val="22"/>
          <w:szCs w:val="22"/>
        </w:rPr>
        <w:t>2/2025/</w:t>
      </w:r>
      <w:proofErr w:type="spellStart"/>
      <w:r w:rsidR="00E074B6">
        <w:rPr>
          <w:rFonts w:asciiTheme="minorHAnsi" w:hAnsiTheme="minorHAnsi" w:cstheme="minorHAnsi"/>
          <w:b/>
          <w:bCs/>
          <w:sz w:val="22"/>
          <w:szCs w:val="22"/>
        </w:rPr>
        <w:t>ORDO_akTYwni</w:t>
      </w:r>
      <w:proofErr w:type="spellEnd"/>
      <w:r w:rsidR="00E074B6" w:rsidRPr="00437AA2">
        <w:rPr>
          <w:rFonts w:ascii="Calibri" w:hAnsi="Calibri" w:cs="Calibri"/>
          <w:bCs/>
          <w:lang w:val="de-DE"/>
        </w:rPr>
        <w:t xml:space="preserve"> </w:t>
      </w:r>
      <w:proofErr w:type="spellStart"/>
      <w:r w:rsidR="00FA46F9" w:rsidRPr="00437AA2">
        <w:rPr>
          <w:rFonts w:ascii="Calibri" w:hAnsi="Calibri" w:cs="Calibri"/>
          <w:bCs/>
          <w:lang w:val="de-DE"/>
        </w:rPr>
        <w:t>niniejszym</w:t>
      </w:r>
      <w:proofErr w:type="spellEnd"/>
      <w:r w:rsidR="00FA46F9" w:rsidRPr="003F172F">
        <w:rPr>
          <w:rFonts w:ascii="Calibri" w:hAnsi="Calibri" w:cs="Calibri"/>
        </w:rPr>
        <w:t xml:space="preserve"> oświadczam, </w:t>
      </w:r>
      <w:r w:rsidR="009D77B5" w:rsidRPr="003F172F">
        <w:rPr>
          <w:rFonts w:ascii="Calibri" w:hAnsi="Calibri" w:cs="Calibri"/>
        </w:rPr>
        <w:t xml:space="preserve">że </w:t>
      </w:r>
      <w:r w:rsidR="00550DF2" w:rsidRPr="003F172F">
        <w:rPr>
          <w:rFonts w:ascii="Calibri" w:hAnsi="Calibri" w:cs="Calibri"/>
        </w:rPr>
        <w:t xml:space="preserve">Wykonawca: </w:t>
      </w:r>
    </w:p>
    <w:p w14:paraId="45B842E2" w14:textId="5C08890D" w:rsidR="00550DF2" w:rsidRPr="003F172F" w:rsidRDefault="00550DF2" w:rsidP="00073FBB">
      <w:pPr>
        <w:pStyle w:val="Akapitzlist"/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="Calibri" w:hAnsi="Calibri" w:cs="Calibri"/>
        </w:rPr>
        <w:t>jest/nie jest</w:t>
      </w:r>
      <w:r w:rsidR="00B9251F" w:rsidRPr="003F172F">
        <w:rPr>
          <w:rFonts w:ascii="Calibri" w:hAnsi="Calibri" w:cs="Calibri"/>
        </w:rPr>
        <w:t>*</w:t>
      </w:r>
      <w:r w:rsidRPr="003F172F">
        <w:rPr>
          <w:rFonts w:ascii="Calibri" w:hAnsi="Calibri" w:cs="Calibri"/>
        </w:rPr>
        <w:t xml:space="preserve"> podmiotem/osobą, </w:t>
      </w:r>
      <w:r w:rsidRPr="003F172F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7E8C2B" w:rsidR="00550DF2" w:rsidRPr="003F172F" w:rsidRDefault="00550DF2" w:rsidP="006C2EDB">
      <w:pPr>
        <w:pStyle w:val="Akapitzlist"/>
        <w:widowControl/>
        <w:numPr>
          <w:ilvl w:val="1"/>
          <w:numId w:val="15"/>
        </w:numPr>
        <w:spacing w:before="120"/>
        <w:ind w:left="851" w:hanging="567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67D41C4B" w:rsidR="00550DF2" w:rsidRPr="003F172F" w:rsidRDefault="00550DF2" w:rsidP="006C2EDB">
      <w:pPr>
        <w:pStyle w:val="Akapitzlist"/>
        <w:widowControl/>
        <w:numPr>
          <w:ilvl w:val="1"/>
          <w:numId w:val="15"/>
        </w:numPr>
        <w:spacing w:before="120"/>
        <w:ind w:left="851" w:hanging="567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2FA7CB5A" w:rsidR="00550DF2" w:rsidRPr="003F172F" w:rsidRDefault="00550DF2" w:rsidP="006C2EDB">
      <w:pPr>
        <w:pStyle w:val="Akapitzlist"/>
        <w:widowControl/>
        <w:numPr>
          <w:ilvl w:val="1"/>
          <w:numId w:val="15"/>
        </w:numPr>
        <w:spacing w:before="120"/>
        <w:ind w:left="851" w:hanging="567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wobec Wykonawcy wydano/nie wydano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ostateczną decyzję administracyjną o naruszeniu obowiązków wynikających z prawa ochrony środowiska, prawa pracy lub przepisów o zabezpieczeniu społecznym, jeżeli wymierzono tą decyzją karę pieniężną;</w:t>
      </w:r>
    </w:p>
    <w:p w14:paraId="7E3473AF" w14:textId="1C92B744" w:rsidR="00550DF2" w:rsidRPr="003F172F" w:rsidRDefault="00550DF2" w:rsidP="00073FBB">
      <w:pPr>
        <w:pStyle w:val="Akapitzlist"/>
        <w:widowControl/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podmiotem, którego urzędującego członka organu zarządzającego lub nadzorczego, wspólnika spółki w spółce jawnej lub partnerskiej albo komplementariusza w spółce komandytowej lub komandytowo-akcyjnej lub prokurenta prawomocnie skazano za</w:t>
      </w:r>
      <w:r w:rsidR="006C2EDB">
        <w:rPr>
          <w:rFonts w:asciiTheme="minorHAnsi" w:hAnsiTheme="minorHAnsi" w:cstheme="minorHAnsi"/>
          <w:iCs/>
          <w:lang w:eastAsia="en-US"/>
        </w:rPr>
        <w:t xml:space="preserve"> </w:t>
      </w:r>
      <w:r w:rsidRPr="003F172F">
        <w:rPr>
          <w:rFonts w:asciiTheme="minorHAnsi" w:hAnsiTheme="minorHAnsi" w:cstheme="minorHAnsi"/>
          <w:iCs/>
          <w:lang w:eastAsia="en-US"/>
        </w:rPr>
        <w:t xml:space="preserve">przestępstwo lub ukarano za wykroczenie, o którym mowa w pkt 1 </w:t>
      </w:r>
      <w:proofErr w:type="spellStart"/>
      <w:r w:rsidRPr="003F172F">
        <w:rPr>
          <w:rFonts w:asciiTheme="minorHAnsi" w:hAnsiTheme="minorHAnsi" w:cstheme="minorHAnsi"/>
          <w:iCs/>
          <w:lang w:eastAsia="en-US"/>
        </w:rPr>
        <w:t>ppkt</w:t>
      </w:r>
      <w:proofErr w:type="spellEnd"/>
      <w:r w:rsidRPr="003F172F">
        <w:rPr>
          <w:rFonts w:asciiTheme="minorHAnsi" w:hAnsiTheme="minorHAnsi" w:cstheme="minorHAnsi"/>
          <w:iCs/>
          <w:lang w:eastAsia="en-US"/>
        </w:rPr>
        <w:t xml:space="preserve"> 1.1 lub 1.2</w:t>
      </w:r>
      <w:r w:rsidR="00335272" w:rsidRPr="003F172F">
        <w:rPr>
          <w:rFonts w:asciiTheme="minorHAnsi" w:hAnsiTheme="minorHAnsi" w:cstheme="minorHAnsi"/>
          <w:iCs/>
          <w:lang w:eastAsia="en-US"/>
        </w:rPr>
        <w:t>.</w:t>
      </w:r>
    </w:p>
    <w:p w14:paraId="6398E27F" w14:textId="77777777" w:rsidR="00073FBB" w:rsidRDefault="00073FBB" w:rsidP="00073FBB">
      <w:pPr>
        <w:pStyle w:val="Tekstprzypisudolnego"/>
        <w:spacing w:before="120"/>
        <w:ind w:left="0" w:firstLine="0"/>
        <w:jc w:val="both"/>
        <w:rPr>
          <w:rFonts w:ascii="Calibri" w:hAnsi="Calibri"/>
          <w:sz w:val="24"/>
          <w:szCs w:val="24"/>
        </w:rPr>
      </w:pPr>
    </w:p>
    <w:p w14:paraId="00C735A6" w14:textId="76DBA6BF" w:rsidR="00ED2ED9" w:rsidRDefault="00ED2ED9" w:rsidP="00073FBB">
      <w:pPr>
        <w:pStyle w:val="Tekstprzypisudolnego"/>
        <w:spacing w:before="120"/>
        <w:ind w:left="0" w:firstLine="0"/>
        <w:jc w:val="both"/>
        <w:rPr>
          <w:rFonts w:ascii="Calibri" w:hAnsi="Calibri"/>
          <w:sz w:val="24"/>
          <w:szCs w:val="24"/>
        </w:rPr>
      </w:pPr>
      <w:r w:rsidRPr="003F172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67B1B768" w14:textId="77777777" w:rsidR="003F172F" w:rsidRPr="003F172F" w:rsidRDefault="003F172F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7F5864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6463B7C" w14:textId="77777777" w:rsidR="00073FBB" w:rsidRPr="00073FBB" w:rsidRDefault="00073FBB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4"/>
          <w:szCs w:val="4"/>
        </w:rPr>
      </w:pPr>
    </w:p>
    <w:p w14:paraId="19B910BD" w14:textId="77777777" w:rsidR="005D2A52" w:rsidRPr="001B6A39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1B6A39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1B6A39">
              <w:rPr>
                <w:rFonts w:ascii="Calibri" w:hAnsi="Calibri" w:cs="Calibri"/>
                <w:bCs/>
              </w:rPr>
              <w:t>Wykonawcy</w:t>
            </w:r>
          </w:p>
          <w:p w14:paraId="2B412630" w14:textId="6B71FE44" w:rsidR="00B9251F" w:rsidRPr="001B6A39" w:rsidRDefault="00EA0346" w:rsidP="003F172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>Pieczęć firmowa</w:t>
            </w:r>
            <w:r w:rsidR="00B703F3" w:rsidRPr="001B6A39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B9251F" w:rsidRPr="001B6A39" w:rsidRDefault="00B9251F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0213B9F6" w14:textId="1D01BF9D" w:rsidR="00B9251F" w:rsidRPr="00D02763" w:rsidRDefault="00B9251F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E6E342F" w14:textId="77777777" w:rsidR="00F20539" w:rsidRDefault="00F20539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4B5D86A3" w14:textId="1E8BA60E" w:rsidR="007D57E3" w:rsidRPr="00D02763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D02763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7D57E3" w:rsidRPr="00D02763" w:rsidSect="00D027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78218" w14:textId="77777777" w:rsidR="004E3B44" w:rsidRDefault="004E3B44">
      <w:r>
        <w:separator/>
      </w:r>
    </w:p>
  </w:endnote>
  <w:endnote w:type="continuationSeparator" w:id="0">
    <w:p w14:paraId="5C9DAA08" w14:textId="77777777" w:rsidR="004E3B44" w:rsidRDefault="004E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DDACE" w14:textId="77777777" w:rsidR="00262E53" w:rsidRDefault="00262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B04BE" w14:textId="77777777" w:rsidR="00262E53" w:rsidRDefault="00262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DD245" w14:textId="77777777" w:rsidR="004E3B44" w:rsidRDefault="004E3B44">
      <w:r>
        <w:separator/>
      </w:r>
    </w:p>
  </w:footnote>
  <w:footnote w:type="continuationSeparator" w:id="0">
    <w:p w14:paraId="492F54DF" w14:textId="77777777" w:rsidR="004E3B44" w:rsidRDefault="004E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D0F0B" w14:textId="77777777" w:rsidR="00262E53" w:rsidRDefault="00262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7907A533" w:rsidR="00E33F0B" w:rsidRDefault="00073FBB" w:rsidP="00767A29">
    <w:pPr>
      <w:pStyle w:val="NormalnyWeb"/>
      <w:spacing w:before="0" w:beforeAutospacing="0" w:after="0" w:afterAutospacing="0"/>
      <w:jc w:val="center"/>
    </w:pPr>
    <w:r w:rsidRPr="002840FF">
      <w:rPr>
        <w:noProof/>
      </w:rPr>
      <w:drawing>
        <wp:inline distT="0" distB="0" distL="0" distR="0" wp14:anchorId="35597F41" wp14:editId="45739F7A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339A20" w14:textId="67658914" w:rsidR="00094ED3" w:rsidRPr="00E27A37" w:rsidRDefault="00094ED3" w:rsidP="00094ED3">
    <w:pPr>
      <w:spacing w:line="0" w:lineRule="atLeast"/>
      <w:jc w:val="center"/>
      <w:rPr>
        <w:rFonts w:cstheme="minorHAnsi"/>
        <w:color w:val="000000"/>
      </w:rPr>
    </w:pPr>
    <w:r w:rsidRPr="00E27A37">
      <w:rPr>
        <w:rFonts w:cstheme="minorHAnsi"/>
        <w:color w:val="000000"/>
      </w:rPr>
      <w:t>„</w:t>
    </w:r>
    <w:r>
      <w:rPr>
        <w:rFonts w:cstheme="minorHAnsi"/>
        <w:color w:val="000000"/>
      </w:rPr>
      <w:t>ak</w:t>
    </w:r>
    <w:r w:rsidR="00262E53">
      <w:rPr>
        <w:rFonts w:cstheme="minorHAnsi"/>
        <w:color w:val="000000"/>
      </w:rPr>
      <w:t>TY</w:t>
    </w:r>
    <w:r>
      <w:rPr>
        <w:rFonts w:cstheme="minorHAnsi"/>
        <w:color w:val="000000"/>
      </w:rPr>
      <w:t>wni – kompleksowa rehabilitacja ułatwiająca powrót do pracy</w:t>
    </w:r>
    <w:r w:rsidRPr="00E27A37">
      <w:rPr>
        <w:rFonts w:cstheme="minorHAnsi"/>
        <w:color w:val="000000"/>
      </w:rPr>
      <w:t>”</w:t>
    </w:r>
  </w:p>
  <w:p w14:paraId="332FF224" w14:textId="77777777" w:rsidR="00073FBB" w:rsidRDefault="00073FBB" w:rsidP="00767A29">
    <w:pPr>
      <w:pStyle w:val="NormalnyWeb"/>
      <w:spacing w:before="0" w:beforeAutospacing="0" w:after="0" w:afterAutospacing="0"/>
      <w:jc w:val="center"/>
    </w:pPr>
  </w:p>
  <w:p w14:paraId="21A83DBC" w14:textId="77777777" w:rsidR="00E33F0B" w:rsidRDefault="00E33F0B" w:rsidP="00E33F0B">
    <w:pPr>
      <w:pStyle w:val="Nagwek"/>
      <w:tabs>
        <w:tab w:val="clear" w:pos="4536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732C2" w14:textId="77777777" w:rsidR="00262E53" w:rsidRDefault="00262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24819"/>
    <w:rsid w:val="0002702C"/>
    <w:rsid w:val="00030354"/>
    <w:rsid w:val="000450C4"/>
    <w:rsid w:val="0006580C"/>
    <w:rsid w:val="00073FBB"/>
    <w:rsid w:val="00081747"/>
    <w:rsid w:val="00085807"/>
    <w:rsid w:val="000877B1"/>
    <w:rsid w:val="00093AFC"/>
    <w:rsid w:val="00094465"/>
    <w:rsid w:val="00094ED3"/>
    <w:rsid w:val="000A112A"/>
    <w:rsid w:val="000A6223"/>
    <w:rsid w:val="000B5661"/>
    <w:rsid w:val="000D2967"/>
    <w:rsid w:val="000E2C36"/>
    <w:rsid w:val="000F2B7D"/>
    <w:rsid w:val="00101C1D"/>
    <w:rsid w:val="0010699D"/>
    <w:rsid w:val="001136C2"/>
    <w:rsid w:val="00120D3C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B6A39"/>
    <w:rsid w:val="001D163A"/>
    <w:rsid w:val="001E4AD5"/>
    <w:rsid w:val="0020331A"/>
    <w:rsid w:val="00205856"/>
    <w:rsid w:val="0023137F"/>
    <w:rsid w:val="002328A5"/>
    <w:rsid w:val="00233283"/>
    <w:rsid w:val="00240D86"/>
    <w:rsid w:val="002556C4"/>
    <w:rsid w:val="00262E53"/>
    <w:rsid w:val="00266A7B"/>
    <w:rsid w:val="00267AF5"/>
    <w:rsid w:val="00272E34"/>
    <w:rsid w:val="0028631A"/>
    <w:rsid w:val="00287B45"/>
    <w:rsid w:val="002905DB"/>
    <w:rsid w:val="002D150A"/>
    <w:rsid w:val="002D2893"/>
    <w:rsid w:val="002E19D9"/>
    <w:rsid w:val="002F0662"/>
    <w:rsid w:val="00300176"/>
    <w:rsid w:val="003060E7"/>
    <w:rsid w:val="00312F85"/>
    <w:rsid w:val="00325140"/>
    <w:rsid w:val="00335272"/>
    <w:rsid w:val="00346427"/>
    <w:rsid w:val="00360273"/>
    <w:rsid w:val="003610B6"/>
    <w:rsid w:val="0036319E"/>
    <w:rsid w:val="003758B6"/>
    <w:rsid w:val="0039235D"/>
    <w:rsid w:val="003A06F2"/>
    <w:rsid w:val="003A60F4"/>
    <w:rsid w:val="003D05F8"/>
    <w:rsid w:val="003D5E38"/>
    <w:rsid w:val="003E0A71"/>
    <w:rsid w:val="003F03AE"/>
    <w:rsid w:val="003F172F"/>
    <w:rsid w:val="003F58AB"/>
    <w:rsid w:val="00402840"/>
    <w:rsid w:val="00422230"/>
    <w:rsid w:val="00423C4A"/>
    <w:rsid w:val="004374A9"/>
    <w:rsid w:val="00437AA2"/>
    <w:rsid w:val="004418D4"/>
    <w:rsid w:val="00462694"/>
    <w:rsid w:val="004870C4"/>
    <w:rsid w:val="00492EC6"/>
    <w:rsid w:val="004B2C47"/>
    <w:rsid w:val="004B4291"/>
    <w:rsid w:val="004C1784"/>
    <w:rsid w:val="004C1A8A"/>
    <w:rsid w:val="004C3DEF"/>
    <w:rsid w:val="004E3B44"/>
    <w:rsid w:val="004F2FA9"/>
    <w:rsid w:val="00510232"/>
    <w:rsid w:val="0051574F"/>
    <w:rsid w:val="005223F9"/>
    <w:rsid w:val="005320B1"/>
    <w:rsid w:val="005327F0"/>
    <w:rsid w:val="005343DB"/>
    <w:rsid w:val="005406C3"/>
    <w:rsid w:val="00543711"/>
    <w:rsid w:val="00544BAB"/>
    <w:rsid w:val="00550DF2"/>
    <w:rsid w:val="00553A3F"/>
    <w:rsid w:val="00556E60"/>
    <w:rsid w:val="005645C0"/>
    <w:rsid w:val="005677FD"/>
    <w:rsid w:val="00582950"/>
    <w:rsid w:val="00583E5B"/>
    <w:rsid w:val="005A037B"/>
    <w:rsid w:val="005A130E"/>
    <w:rsid w:val="005D2A52"/>
    <w:rsid w:val="005D7286"/>
    <w:rsid w:val="005E128D"/>
    <w:rsid w:val="005F1335"/>
    <w:rsid w:val="005F78CA"/>
    <w:rsid w:val="00613671"/>
    <w:rsid w:val="006157CF"/>
    <w:rsid w:val="006248C7"/>
    <w:rsid w:val="0065646D"/>
    <w:rsid w:val="00664061"/>
    <w:rsid w:val="00675E73"/>
    <w:rsid w:val="006879FE"/>
    <w:rsid w:val="006A4FF7"/>
    <w:rsid w:val="006C2EDB"/>
    <w:rsid w:val="006E29A1"/>
    <w:rsid w:val="006F4ADA"/>
    <w:rsid w:val="00707F0A"/>
    <w:rsid w:val="00714602"/>
    <w:rsid w:val="007146A3"/>
    <w:rsid w:val="007165D4"/>
    <w:rsid w:val="00727DBD"/>
    <w:rsid w:val="00734FA6"/>
    <w:rsid w:val="00735E56"/>
    <w:rsid w:val="00752A3C"/>
    <w:rsid w:val="00753D1B"/>
    <w:rsid w:val="007565CA"/>
    <w:rsid w:val="00767A29"/>
    <w:rsid w:val="00785EF4"/>
    <w:rsid w:val="00792F74"/>
    <w:rsid w:val="00794E35"/>
    <w:rsid w:val="00795784"/>
    <w:rsid w:val="00797D4A"/>
    <w:rsid w:val="007C14B1"/>
    <w:rsid w:val="007D57E3"/>
    <w:rsid w:val="007E2ECA"/>
    <w:rsid w:val="007F39DB"/>
    <w:rsid w:val="007F5864"/>
    <w:rsid w:val="008110A4"/>
    <w:rsid w:val="0081459E"/>
    <w:rsid w:val="00844266"/>
    <w:rsid w:val="00844519"/>
    <w:rsid w:val="00844C50"/>
    <w:rsid w:val="008637C1"/>
    <w:rsid w:val="00864776"/>
    <w:rsid w:val="00872AF1"/>
    <w:rsid w:val="00877CAA"/>
    <w:rsid w:val="00887314"/>
    <w:rsid w:val="008A4770"/>
    <w:rsid w:val="008B562B"/>
    <w:rsid w:val="008C120B"/>
    <w:rsid w:val="008E539D"/>
    <w:rsid w:val="008E5708"/>
    <w:rsid w:val="009063C3"/>
    <w:rsid w:val="009179EA"/>
    <w:rsid w:val="00922B6C"/>
    <w:rsid w:val="00925888"/>
    <w:rsid w:val="00926B92"/>
    <w:rsid w:val="00956305"/>
    <w:rsid w:val="00956623"/>
    <w:rsid w:val="0095685D"/>
    <w:rsid w:val="00963E90"/>
    <w:rsid w:val="00967515"/>
    <w:rsid w:val="009807C9"/>
    <w:rsid w:val="009833A8"/>
    <w:rsid w:val="00992FA2"/>
    <w:rsid w:val="009A0A85"/>
    <w:rsid w:val="009A56B8"/>
    <w:rsid w:val="009A707E"/>
    <w:rsid w:val="009B0394"/>
    <w:rsid w:val="009B0C66"/>
    <w:rsid w:val="009B1CC7"/>
    <w:rsid w:val="009B337E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196C"/>
    <w:rsid w:val="00A56B39"/>
    <w:rsid w:val="00A72A86"/>
    <w:rsid w:val="00A93987"/>
    <w:rsid w:val="00A97123"/>
    <w:rsid w:val="00AB75A3"/>
    <w:rsid w:val="00AD778B"/>
    <w:rsid w:val="00AE235D"/>
    <w:rsid w:val="00AE469C"/>
    <w:rsid w:val="00AF3247"/>
    <w:rsid w:val="00AF3260"/>
    <w:rsid w:val="00B02224"/>
    <w:rsid w:val="00B028B5"/>
    <w:rsid w:val="00B065F4"/>
    <w:rsid w:val="00B12C83"/>
    <w:rsid w:val="00B14140"/>
    <w:rsid w:val="00B15114"/>
    <w:rsid w:val="00B164FB"/>
    <w:rsid w:val="00B305C1"/>
    <w:rsid w:val="00B35B02"/>
    <w:rsid w:val="00B36DBD"/>
    <w:rsid w:val="00B40D79"/>
    <w:rsid w:val="00B47A95"/>
    <w:rsid w:val="00B50CF7"/>
    <w:rsid w:val="00B66B69"/>
    <w:rsid w:val="00B703F3"/>
    <w:rsid w:val="00B71351"/>
    <w:rsid w:val="00B7359C"/>
    <w:rsid w:val="00B74BA7"/>
    <w:rsid w:val="00B801E8"/>
    <w:rsid w:val="00B813DB"/>
    <w:rsid w:val="00B870C2"/>
    <w:rsid w:val="00B9251F"/>
    <w:rsid w:val="00BB1F8B"/>
    <w:rsid w:val="00BB32A0"/>
    <w:rsid w:val="00BC675F"/>
    <w:rsid w:val="00BE4F27"/>
    <w:rsid w:val="00BF6CBE"/>
    <w:rsid w:val="00C04242"/>
    <w:rsid w:val="00C11BD5"/>
    <w:rsid w:val="00C21BD6"/>
    <w:rsid w:val="00C23945"/>
    <w:rsid w:val="00C336A1"/>
    <w:rsid w:val="00C51194"/>
    <w:rsid w:val="00C56BF3"/>
    <w:rsid w:val="00C760E8"/>
    <w:rsid w:val="00C77DDA"/>
    <w:rsid w:val="00CA12DC"/>
    <w:rsid w:val="00CB1A7F"/>
    <w:rsid w:val="00CC470E"/>
    <w:rsid w:val="00CE5C4A"/>
    <w:rsid w:val="00CE5CFA"/>
    <w:rsid w:val="00CF0E8F"/>
    <w:rsid w:val="00CF2DC0"/>
    <w:rsid w:val="00CF6095"/>
    <w:rsid w:val="00CF713B"/>
    <w:rsid w:val="00D02763"/>
    <w:rsid w:val="00D10F18"/>
    <w:rsid w:val="00D17C26"/>
    <w:rsid w:val="00D2035F"/>
    <w:rsid w:val="00D220F4"/>
    <w:rsid w:val="00D3157B"/>
    <w:rsid w:val="00D5589D"/>
    <w:rsid w:val="00D672E4"/>
    <w:rsid w:val="00D7525A"/>
    <w:rsid w:val="00D9726D"/>
    <w:rsid w:val="00DA028E"/>
    <w:rsid w:val="00DA751E"/>
    <w:rsid w:val="00DB4172"/>
    <w:rsid w:val="00DB604A"/>
    <w:rsid w:val="00DC2451"/>
    <w:rsid w:val="00DC6872"/>
    <w:rsid w:val="00DD018A"/>
    <w:rsid w:val="00DD19A8"/>
    <w:rsid w:val="00DD1AB0"/>
    <w:rsid w:val="00DD30C3"/>
    <w:rsid w:val="00E02DC0"/>
    <w:rsid w:val="00E074B6"/>
    <w:rsid w:val="00E1340A"/>
    <w:rsid w:val="00E205FD"/>
    <w:rsid w:val="00E227AD"/>
    <w:rsid w:val="00E32ED9"/>
    <w:rsid w:val="00E33F0B"/>
    <w:rsid w:val="00E35470"/>
    <w:rsid w:val="00E84E4D"/>
    <w:rsid w:val="00EA0346"/>
    <w:rsid w:val="00EA29F0"/>
    <w:rsid w:val="00EA58A2"/>
    <w:rsid w:val="00EC09F5"/>
    <w:rsid w:val="00EC245D"/>
    <w:rsid w:val="00ED2ED9"/>
    <w:rsid w:val="00ED4482"/>
    <w:rsid w:val="00ED4FDF"/>
    <w:rsid w:val="00EE67E4"/>
    <w:rsid w:val="00EE68F0"/>
    <w:rsid w:val="00EE7F54"/>
    <w:rsid w:val="00EF3B24"/>
    <w:rsid w:val="00F20539"/>
    <w:rsid w:val="00F21E00"/>
    <w:rsid w:val="00F34987"/>
    <w:rsid w:val="00F42C33"/>
    <w:rsid w:val="00F456D7"/>
    <w:rsid w:val="00F7027D"/>
    <w:rsid w:val="00F750C6"/>
    <w:rsid w:val="00F82A7B"/>
    <w:rsid w:val="00F8590F"/>
    <w:rsid w:val="00F87DAC"/>
    <w:rsid w:val="00FA46F9"/>
    <w:rsid w:val="00FA57F1"/>
    <w:rsid w:val="00FA6141"/>
    <w:rsid w:val="00FB5AD9"/>
    <w:rsid w:val="00FB7D17"/>
    <w:rsid w:val="00FD34E4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PCEiA ORDO</cp:lastModifiedBy>
  <cp:revision>9</cp:revision>
  <cp:lastPrinted>2025-01-21T14:03:00Z</cp:lastPrinted>
  <dcterms:created xsi:type="dcterms:W3CDTF">2024-12-03T17:32:00Z</dcterms:created>
  <dcterms:modified xsi:type="dcterms:W3CDTF">2025-10-22T10:01:00Z</dcterms:modified>
</cp:coreProperties>
</file>